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3EFAE274"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i/>
                <w:iCs/>
                <w:shd w:val="clear" w:color="auto" w:fill="FFFFFF"/>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r w:rsidRPr="0007484D">
              <w:rPr>
                <w:rFonts w:asciiTheme="majorHAnsi" w:hAnsiTheme="majorHAnsi" w:cstheme="majorHAnsi"/>
              </w:rPr>
              <w:t>Studiu privind posibilitatea utilizării unor sisteme alternative de eficienţă ridicată pentru creşterea performanţei energetice?</w:t>
            </w:r>
            <w:r w:rsidR="0007484D">
              <w:rPr>
                <w:rFonts w:asciiTheme="majorHAnsi" w:hAnsiTheme="majorHAnsi" w:cstheme="majorHAnsi"/>
              </w:rPr>
              <w:t>*</w:t>
            </w:r>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lastRenderedPageBreak/>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76C68" w14:textId="77777777" w:rsidR="001E42AB" w:rsidRDefault="001E42AB" w:rsidP="00203482">
      <w:pPr>
        <w:spacing w:after="0" w:line="240" w:lineRule="auto"/>
      </w:pPr>
      <w:r>
        <w:separator/>
      </w:r>
    </w:p>
  </w:endnote>
  <w:endnote w:type="continuationSeparator" w:id="0">
    <w:p w14:paraId="5F52480E" w14:textId="77777777" w:rsidR="001E42AB" w:rsidRDefault="001E42A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1FBDB" w14:textId="77777777" w:rsidR="001E42AB" w:rsidRDefault="001E42AB" w:rsidP="00203482">
      <w:pPr>
        <w:spacing w:after="0" w:line="240" w:lineRule="auto"/>
      </w:pPr>
      <w:r>
        <w:separator/>
      </w:r>
    </w:p>
  </w:footnote>
  <w:footnote w:type="continuationSeparator" w:id="0">
    <w:p w14:paraId="020D9026" w14:textId="77777777" w:rsidR="001E42AB" w:rsidRDefault="001E42AB"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3999170">
    <w:abstractNumId w:val="25"/>
  </w:num>
  <w:num w:numId="2" w16cid:durableId="2020621382">
    <w:abstractNumId w:val="20"/>
  </w:num>
  <w:num w:numId="3" w16cid:durableId="1242763253">
    <w:abstractNumId w:val="23"/>
  </w:num>
  <w:num w:numId="4" w16cid:durableId="1768771636">
    <w:abstractNumId w:val="21"/>
  </w:num>
  <w:num w:numId="5" w16cid:durableId="404497426">
    <w:abstractNumId w:val="5"/>
  </w:num>
  <w:num w:numId="6" w16cid:durableId="2094431249">
    <w:abstractNumId w:val="24"/>
  </w:num>
  <w:num w:numId="7" w16cid:durableId="1482580580">
    <w:abstractNumId w:val="8"/>
  </w:num>
  <w:num w:numId="8" w16cid:durableId="140005194">
    <w:abstractNumId w:val="14"/>
  </w:num>
  <w:num w:numId="9" w16cid:durableId="2109690065">
    <w:abstractNumId w:val="18"/>
  </w:num>
  <w:num w:numId="10" w16cid:durableId="1732846352">
    <w:abstractNumId w:val="28"/>
  </w:num>
  <w:num w:numId="11" w16cid:durableId="1485128092">
    <w:abstractNumId w:val="17"/>
  </w:num>
  <w:num w:numId="12" w16cid:durableId="1392846418">
    <w:abstractNumId w:val="4"/>
  </w:num>
  <w:num w:numId="13" w16cid:durableId="816996728">
    <w:abstractNumId w:val="0"/>
  </w:num>
  <w:num w:numId="14" w16cid:durableId="842936467">
    <w:abstractNumId w:val="7"/>
  </w:num>
  <w:num w:numId="15" w16cid:durableId="1195775179">
    <w:abstractNumId w:val="27"/>
  </w:num>
  <w:num w:numId="16" w16cid:durableId="1141842991">
    <w:abstractNumId w:val="26"/>
  </w:num>
  <w:num w:numId="17" w16cid:durableId="1874340105">
    <w:abstractNumId w:val="1"/>
  </w:num>
  <w:num w:numId="18" w16cid:durableId="865869734">
    <w:abstractNumId w:val="12"/>
  </w:num>
  <w:num w:numId="19" w16cid:durableId="1948655409">
    <w:abstractNumId w:val="2"/>
  </w:num>
  <w:num w:numId="20" w16cid:durableId="1530869952">
    <w:abstractNumId w:val="3"/>
  </w:num>
  <w:num w:numId="21" w16cid:durableId="1465274998">
    <w:abstractNumId w:val="13"/>
  </w:num>
  <w:num w:numId="22" w16cid:durableId="672730834">
    <w:abstractNumId w:val="6"/>
  </w:num>
  <w:num w:numId="23" w16cid:durableId="803238064">
    <w:abstractNumId w:val="22"/>
  </w:num>
  <w:num w:numId="24" w16cid:durableId="710148782">
    <w:abstractNumId w:val="15"/>
  </w:num>
  <w:num w:numId="25" w16cid:durableId="315500559">
    <w:abstractNumId w:val="10"/>
  </w:num>
  <w:num w:numId="26" w16cid:durableId="1005285533">
    <w:abstractNumId w:val="19"/>
  </w:num>
  <w:num w:numId="27" w16cid:durableId="920679427">
    <w:abstractNumId w:val="16"/>
  </w:num>
  <w:num w:numId="28" w16cid:durableId="123037134">
    <w:abstractNumId w:val="11"/>
  </w:num>
  <w:num w:numId="29" w16cid:durableId="169765554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42AB"/>
    <w:rsid w:val="001E5BE1"/>
    <w:rsid w:val="00201739"/>
    <w:rsid w:val="002025C1"/>
    <w:rsid w:val="00202A79"/>
    <w:rsid w:val="00203482"/>
    <w:rsid w:val="002051C8"/>
    <w:rsid w:val="0021102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2210</Words>
  <Characters>12599</Characters>
  <Application>Microsoft Office Word</Application>
  <DocSecurity>0</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Gabriela</cp:lastModifiedBy>
  <cp:revision>26</cp:revision>
  <cp:lastPrinted>2017-06-21T07:54:00Z</cp:lastPrinted>
  <dcterms:created xsi:type="dcterms:W3CDTF">2023-02-24T08:19:00Z</dcterms:created>
  <dcterms:modified xsi:type="dcterms:W3CDTF">2023-06-11T16:12:00Z</dcterms:modified>
</cp:coreProperties>
</file>