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bookmarkStart w:id="0" w:name="_GoBack"/>
      <w:bookmarkEnd w:id="0"/>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011B7" w:rsidRPr="009506A1" w14:paraId="78118CDD" w14:textId="77777777" w:rsidTr="0007484D">
        <w:tc>
          <w:tcPr>
            <w:tcW w:w="10491" w:type="dxa"/>
            <w:gridSpan w:val="2"/>
            <w:shd w:val="clear" w:color="auto" w:fill="auto"/>
          </w:tcPr>
          <w:p w14:paraId="36445F87" w14:textId="7CE3BA39" w:rsidR="005A7070" w:rsidRPr="004820EF" w:rsidRDefault="005A7070" w:rsidP="005A7070">
            <w:pPr>
              <w:spacing w:before="60" w:after="60" w:line="240" w:lineRule="auto"/>
              <w:jc w:val="center"/>
              <w:outlineLvl w:val="0"/>
              <w:rPr>
                <w:rFonts w:asciiTheme="majorHAnsi" w:eastAsia="Times New Roman" w:hAnsiTheme="majorHAnsi" w:cstheme="majorHAnsi"/>
                <w:b/>
                <w:bCs/>
                <w:lang w:val="ro-RO"/>
              </w:rPr>
            </w:pPr>
            <w:r w:rsidRPr="004820EF">
              <w:rPr>
                <w:rFonts w:asciiTheme="majorHAnsi" w:eastAsia="Times New Roman" w:hAnsiTheme="majorHAnsi" w:cstheme="majorHAnsi"/>
                <w:b/>
                <w:bCs/>
                <w:lang w:val="ro-RO"/>
              </w:rPr>
              <w:t xml:space="preserve">Programul Operaţional Regional </w:t>
            </w:r>
            <w:r w:rsidR="00792421" w:rsidRPr="004820EF">
              <w:rPr>
                <w:rFonts w:asciiTheme="majorHAnsi" w:eastAsia="Times New Roman" w:hAnsiTheme="majorHAnsi" w:cstheme="majorHAnsi"/>
                <w:b/>
                <w:bCs/>
                <w:lang w:val="ro-RO"/>
              </w:rPr>
              <w:t>2021 - 2027</w:t>
            </w:r>
          </w:p>
        </w:tc>
      </w:tr>
      <w:tr w:rsidR="004011B7" w:rsidRPr="009506A1" w14:paraId="0E85765B" w14:textId="77777777" w:rsidTr="0007484D">
        <w:tc>
          <w:tcPr>
            <w:tcW w:w="2694" w:type="dxa"/>
            <w:shd w:val="clear" w:color="auto" w:fill="auto"/>
          </w:tcPr>
          <w:p w14:paraId="77F7FADA" w14:textId="77777777" w:rsidR="005A7070" w:rsidRPr="004820EF" w:rsidRDefault="005A7070" w:rsidP="005A7070">
            <w:pPr>
              <w:spacing w:before="60" w:after="60" w:line="240" w:lineRule="auto"/>
              <w:jc w:val="both"/>
              <w:outlineLvl w:val="0"/>
              <w:rPr>
                <w:rFonts w:asciiTheme="majorHAnsi" w:eastAsia="Times New Roman" w:hAnsiTheme="majorHAnsi" w:cstheme="majorHAnsi"/>
                <w:bCs/>
                <w:lang w:val="ro-RO"/>
              </w:rPr>
            </w:pPr>
            <w:r w:rsidRPr="004820EF">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4DCEA52E" w:rsidR="005A7070" w:rsidRPr="004820EF" w:rsidRDefault="004820EF" w:rsidP="005A7070">
            <w:pPr>
              <w:spacing w:before="60" w:after="60" w:line="240" w:lineRule="auto"/>
              <w:jc w:val="center"/>
              <w:outlineLvl w:val="0"/>
              <w:rPr>
                <w:rFonts w:asciiTheme="majorHAnsi" w:eastAsia="Times New Roman" w:hAnsiTheme="majorHAnsi" w:cstheme="majorHAnsi"/>
                <w:b/>
                <w:bCs/>
                <w:lang w:val="ro-RO"/>
              </w:rPr>
            </w:pPr>
            <w:r w:rsidRPr="004820EF">
              <w:rPr>
                <w:rFonts w:asciiTheme="majorHAnsi" w:eastAsia="Times New Roman" w:hAnsiTheme="majorHAnsi" w:cstheme="majorHAnsi"/>
                <w:b/>
                <w:bCs/>
                <w:lang w:val="ro-RO"/>
              </w:rPr>
              <w:t>4 - O regiune accesibilă</w:t>
            </w:r>
          </w:p>
        </w:tc>
      </w:tr>
      <w:tr w:rsidR="004011B7" w:rsidRPr="004820EF" w14:paraId="1B67F171" w14:textId="77777777" w:rsidTr="0007484D">
        <w:tc>
          <w:tcPr>
            <w:tcW w:w="2694" w:type="dxa"/>
            <w:shd w:val="clear" w:color="auto" w:fill="auto"/>
          </w:tcPr>
          <w:p w14:paraId="311A3489" w14:textId="77777777" w:rsidR="005A7070" w:rsidRPr="004820EF" w:rsidRDefault="005A7070" w:rsidP="005A7070">
            <w:pPr>
              <w:spacing w:before="60" w:after="60" w:line="240" w:lineRule="auto"/>
              <w:jc w:val="both"/>
              <w:outlineLvl w:val="0"/>
              <w:rPr>
                <w:rFonts w:asciiTheme="majorHAnsi" w:eastAsia="Times New Roman" w:hAnsiTheme="majorHAnsi" w:cstheme="majorHAnsi"/>
                <w:bCs/>
                <w:lang w:val="ro-RO"/>
              </w:rPr>
            </w:pPr>
            <w:r w:rsidRPr="004820EF">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4F968114" w:rsidR="005A7070" w:rsidRPr="004820EF" w:rsidRDefault="004820EF" w:rsidP="005A7070">
            <w:pPr>
              <w:spacing w:before="60" w:after="60" w:line="240" w:lineRule="auto"/>
              <w:jc w:val="center"/>
              <w:outlineLvl w:val="0"/>
              <w:rPr>
                <w:rFonts w:asciiTheme="majorHAnsi" w:eastAsia="Times New Roman" w:hAnsiTheme="majorHAnsi" w:cstheme="majorHAnsi"/>
                <w:b/>
                <w:bCs/>
                <w:lang w:val="ro-RO"/>
              </w:rPr>
            </w:pPr>
            <w:r w:rsidRPr="004820EF">
              <w:rPr>
                <w:rFonts w:asciiTheme="majorHAnsi" w:eastAsia="Times New Roman" w:hAnsiTheme="majorHAnsi" w:cstheme="majorHAnsi"/>
                <w:b/>
                <w:bCs/>
                <w:lang w:val="ro-RO"/>
              </w:rPr>
              <w:t>3.2 - Dezvoltarea și creșterea unei mobilități naționale, regionale și locale durabile, reziliente la schimbările climatice, inteligente și intermodale, inclusiv îmbunătățirea accesului la TEN-T și a mobilității transfrontaliere</w:t>
            </w:r>
          </w:p>
        </w:tc>
      </w:tr>
      <w:tr w:rsidR="0007484D" w:rsidRPr="004820EF" w14:paraId="2DF7C0C0" w14:textId="77777777" w:rsidTr="0007484D">
        <w:tc>
          <w:tcPr>
            <w:tcW w:w="2694" w:type="dxa"/>
            <w:shd w:val="clear" w:color="auto" w:fill="auto"/>
          </w:tcPr>
          <w:p w14:paraId="390AFCAF" w14:textId="37F40041" w:rsidR="0007484D" w:rsidRPr="004820EF" w:rsidRDefault="0007484D" w:rsidP="005A7070">
            <w:pPr>
              <w:spacing w:before="60" w:after="60" w:line="240" w:lineRule="auto"/>
              <w:jc w:val="both"/>
              <w:outlineLvl w:val="0"/>
              <w:rPr>
                <w:rFonts w:asciiTheme="majorHAnsi" w:eastAsia="Times New Roman" w:hAnsiTheme="majorHAnsi" w:cstheme="majorHAnsi"/>
                <w:bCs/>
                <w:lang w:val="ro-RO"/>
              </w:rPr>
            </w:pPr>
            <w:r w:rsidRPr="004820EF">
              <w:rPr>
                <w:rFonts w:asciiTheme="majorHAnsi" w:eastAsia="Times New Roman" w:hAnsiTheme="majorHAnsi" w:cstheme="majorHAnsi"/>
                <w:bCs/>
                <w:lang w:val="ro-RO"/>
              </w:rPr>
              <w:t>Acțiunea</w:t>
            </w:r>
          </w:p>
        </w:tc>
        <w:tc>
          <w:tcPr>
            <w:tcW w:w="7797" w:type="dxa"/>
            <w:shd w:val="clear" w:color="auto" w:fill="auto"/>
          </w:tcPr>
          <w:p w14:paraId="758C99DE" w14:textId="2AD65B56" w:rsidR="0007484D" w:rsidRPr="004820EF" w:rsidRDefault="004820EF" w:rsidP="005A7070">
            <w:pPr>
              <w:spacing w:before="60" w:after="60" w:line="240" w:lineRule="auto"/>
              <w:jc w:val="center"/>
              <w:outlineLvl w:val="0"/>
              <w:rPr>
                <w:rFonts w:asciiTheme="majorHAnsi" w:eastAsia="Times New Roman" w:hAnsiTheme="majorHAnsi" w:cstheme="majorHAnsi"/>
                <w:b/>
                <w:bCs/>
                <w:i/>
                <w:lang w:val="ro-RO"/>
              </w:rPr>
            </w:pPr>
            <w:r w:rsidRPr="004820EF">
              <w:rPr>
                <w:rFonts w:asciiTheme="majorHAnsi" w:eastAsia="Times New Roman" w:hAnsiTheme="majorHAnsi" w:cstheme="majorHAnsi"/>
                <w:b/>
                <w:bCs/>
                <w:i/>
                <w:lang w:val="ro-RO"/>
              </w:rPr>
              <w:t>4.1 - Investiții destinate reabilitării și modernizării infrastructurii rutiere de importanță regională pentru asigurarea conectivității la  rețeaua TEN-T</w:t>
            </w:r>
          </w:p>
        </w:tc>
      </w:tr>
      <w:tr w:rsidR="004011B7" w:rsidRPr="009506A1" w14:paraId="0F5133EA" w14:textId="77777777" w:rsidTr="0007484D">
        <w:tc>
          <w:tcPr>
            <w:tcW w:w="2694" w:type="dxa"/>
            <w:shd w:val="clear" w:color="auto" w:fill="auto"/>
          </w:tcPr>
          <w:p w14:paraId="7DA64A46" w14:textId="77777777" w:rsidR="005A7070" w:rsidRPr="004820EF" w:rsidRDefault="005A7070" w:rsidP="005A7070">
            <w:pPr>
              <w:spacing w:before="60" w:after="60" w:line="240" w:lineRule="auto"/>
              <w:jc w:val="both"/>
              <w:outlineLvl w:val="0"/>
              <w:rPr>
                <w:rFonts w:asciiTheme="majorHAnsi" w:eastAsia="Times New Roman" w:hAnsiTheme="majorHAnsi" w:cstheme="majorHAnsi"/>
                <w:bCs/>
                <w:lang w:val="ro-RO"/>
              </w:rPr>
            </w:pPr>
            <w:r w:rsidRPr="004820EF">
              <w:rPr>
                <w:rFonts w:asciiTheme="majorHAnsi" w:eastAsia="Times New Roman" w:hAnsiTheme="majorHAnsi" w:cstheme="majorHAnsi"/>
                <w:bCs/>
                <w:lang w:val="ro-RO"/>
              </w:rPr>
              <w:t>Nr. apel de proiecte</w:t>
            </w:r>
          </w:p>
        </w:tc>
        <w:tc>
          <w:tcPr>
            <w:tcW w:w="7797" w:type="dxa"/>
            <w:shd w:val="clear" w:color="auto" w:fill="auto"/>
          </w:tcPr>
          <w:p w14:paraId="6F7C518B" w14:textId="29E198C4" w:rsidR="005A7070" w:rsidRPr="004820EF" w:rsidRDefault="004820EF" w:rsidP="005A7070">
            <w:pPr>
              <w:spacing w:before="60" w:after="60" w:line="240" w:lineRule="auto"/>
              <w:jc w:val="center"/>
              <w:outlineLvl w:val="0"/>
              <w:rPr>
                <w:rFonts w:asciiTheme="majorHAnsi" w:eastAsia="Times New Roman" w:hAnsiTheme="majorHAnsi" w:cstheme="majorHAnsi"/>
                <w:b/>
                <w:bCs/>
                <w:i/>
                <w:lang w:val="ro-RO"/>
              </w:rPr>
            </w:pPr>
            <w:r w:rsidRPr="004820EF">
              <w:rPr>
                <w:rFonts w:asciiTheme="majorHAnsi" w:eastAsia="Times New Roman" w:hAnsiTheme="majorHAnsi" w:cstheme="majorHAnsi"/>
                <w:b/>
                <w:bCs/>
                <w:i/>
                <w:lang w:val="ro-RO"/>
              </w:rPr>
              <w:t>PRSE/4.1/1/2023</w:t>
            </w:r>
          </w:p>
        </w:tc>
      </w:tr>
      <w:tr w:rsidR="004011B7" w:rsidRPr="009506A1" w14:paraId="380D20AE" w14:textId="77777777" w:rsidTr="0007484D">
        <w:tc>
          <w:tcPr>
            <w:tcW w:w="2694" w:type="dxa"/>
            <w:shd w:val="clear" w:color="auto" w:fill="auto"/>
          </w:tcPr>
          <w:p w14:paraId="39415992" w14:textId="77777777" w:rsidR="005A7070" w:rsidRPr="004820EF" w:rsidRDefault="005A7070" w:rsidP="005A7070">
            <w:pPr>
              <w:spacing w:before="60" w:after="60" w:line="240" w:lineRule="auto"/>
              <w:jc w:val="both"/>
              <w:outlineLvl w:val="0"/>
              <w:rPr>
                <w:rFonts w:asciiTheme="majorHAnsi" w:eastAsia="Times New Roman" w:hAnsiTheme="majorHAnsi" w:cstheme="majorHAnsi"/>
                <w:bCs/>
                <w:lang w:val="ro-RO"/>
              </w:rPr>
            </w:pPr>
            <w:r w:rsidRPr="004820EF">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4820EF"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479F0936" w14:textId="77777777" w:rsidTr="0007484D">
        <w:tc>
          <w:tcPr>
            <w:tcW w:w="2694" w:type="dxa"/>
            <w:shd w:val="clear" w:color="auto" w:fill="auto"/>
          </w:tcPr>
          <w:p w14:paraId="6AAB7B24" w14:textId="77777777" w:rsidR="005A7070" w:rsidRPr="004820EF" w:rsidRDefault="005A7070" w:rsidP="005A7070">
            <w:pPr>
              <w:spacing w:before="60" w:after="60" w:line="240" w:lineRule="auto"/>
              <w:jc w:val="both"/>
              <w:outlineLvl w:val="0"/>
              <w:rPr>
                <w:rFonts w:asciiTheme="majorHAnsi" w:eastAsia="Times New Roman" w:hAnsiTheme="majorHAnsi" w:cstheme="majorHAnsi"/>
                <w:bCs/>
                <w:lang w:val="ro-RO"/>
              </w:rPr>
            </w:pPr>
            <w:r w:rsidRPr="004820EF">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4820EF"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2E209F67" w14:textId="77777777" w:rsidTr="0007484D">
        <w:tc>
          <w:tcPr>
            <w:tcW w:w="2694" w:type="dxa"/>
            <w:shd w:val="clear" w:color="auto" w:fill="auto"/>
          </w:tcPr>
          <w:p w14:paraId="3B314465" w14:textId="77777777" w:rsidR="005A7070" w:rsidRPr="004820EF" w:rsidRDefault="005A7070" w:rsidP="005A7070">
            <w:pPr>
              <w:spacing w:before="60" w:after="60" w:line="240" w:lineRule="auto"/>
              <w:jc w:val="both"/>
              <w:outlineLvl w:val="0"/>
              <w:rPr>
                <w:rFonts w:asciiTheme="majorHAnsi" w:eastAsia="Times New Roman" w:hAnsiTheme="majorHAnsi" w:cstheme="majorHAnsi"/>
                <w:bCs/>
                <w:lang w:val="ro-RO"/>
              </w:rPr>
            </w:pPr>
            <w:r w:rsidRPr="004820EF">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4820EF"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9506A1" w14:paraId="0F0251D0" w14:textId="77777777" w:rsidTr="0007484D">
        <w:tc>
          <w:tcPr>
            <w:tcW w:w="2694" w:type="dxa"/>
            <w:shd w:val="clear" w:color="auto" w:fill="auto"/>
          </w:tcPr>
          <w:p w14:paraId="348FF9AD" w14:textId="77777777" w:rsidR="005A7070" w:rsidRPr="004820EF" w:rsidRDefault="005A7070" w:rsidP="005A7070">
            <w:pPr>
              <w:spacing w:before="60" w:after="60" w:line="240" w:lineRule="auto"/>
              <w:jc w:val="both"/>
              <w:outlineLvl w:val="0"/>
              <w:rPr>
                <w:rFonts w:asciiTheme="majorHAnsi" w:eastAsia="Times New Roman" w:hAnsiTheme="majorHAnsi" w:cstheme="majorHAnsi"/>
                <w:iCs/>
                <w:lang w:val="ro-RO"/>
              </w:rPr>
            </w:pPr>
            <w:r w:rsidRPr="004820EF">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4820EF"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4820EF"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4820EF"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r w:rsidRPr="004820EF">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4820EF" w:rsidRDefault="00203482" w:rsidP="009F6C66">
            <w:pPr>
              <w:pStyle w:val="CommentText"/>
              <w:rPr>
                <w:rFonts w:asciiTheme="majorHAnsi" w:hAnsiTheme="majorHAnsi" w:cstheme="majorHAnsi"/>
                <w:color w:val="7030A0"/>
                <w:sz w:val="22"/>
                <w:szCs w:val="22"/>
                <w:lang w:val="ro-RO"/>
              </w:rPr>
            </w:pPr>
          </w:p>
        </w:tc>
      </w:tr>
      <w:tr w:rsidR="00B63FC2" w:rsidRPr="004820EF"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4820EF"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4820EF"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4820EF"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4820EF"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4820EF"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4820EF"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w:t>
            </w:r>
            <w:r w:rsidRPr="0007484D">
              <w:rPr>
                <w:rFonts w:asciiTheme="majorHAnsi" w:hAnsiTheme="majorHAnsi" w:cstheme="majorHAnsi"/>
                <w:i/>
                <w:lang w:val="ro-RO"/>
              </w:rPr>
              <w:lastRenderedPageBreak/>
              <w:t>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4820EF"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4820EF" w:rsidRDefault="0007484D" w:rsidP="00DA3E1D">
            <w:pPr>
              <w:spacing w:before="60" w:after="60" w:line="240" w:lineRule="auto"/>
              <w:jc w:val="both"/>
              <w:rPr>
                <w:rFonts w:asciiTheme="majorHAnsi" w:hAnsiTheme="majorHAnsi" w:cstheme="majorHAnsi"/>
                <w:i/>
                <w:iCs/>
                <w:lang w:val="fr-FR"/>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4820EF">
              <w:rPr>
                <w:rFonts w:asciiTheme="majorHAnsi" w:hAnsiTheme="majorHAnsi" w:cstheme="majorHAnsi"/>
                <w:i/>
                <w:iCs/>
                <w:lang w:val="fr-FR"/>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4820EF"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4820EF" w:rsidRDefault="004A25BB" w:rsidP="00F33140">
            <w:pPr>
              <w:spacing w:before="60" w:after="60"/>
              <w:jc w:val="both"/>
              <w:rPr>
                <w:rFonts w:asciiTheme="majorHAnsi" w:hAnsiTheme="majorHAnsi" w:cstheme="majorHAnsi"/>
                <w:lang w:val="fr-FR"/>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4820EF">
              <w:rPr>
                <w:rFonts w:asciiTheme="majorHAnsi" w:hAnsiTheme="majorHAnsi" w:cstheme="majorHAnsi"/>
                <w:lang w:val="fr-FR"/>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4820EF"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1" w:name="do|ax3|ca6|pt1"/>
            <w:bookmarkEnd w:id="1"/>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4820EF"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4820EF"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4820EF"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4820EF" w:rsidRDefault="00F704DF" w:rsidP="009310AD">
            <w:pPr>
              <w:pStyle w:val="CommentText"/>
              <w:rPr>
                <w:rFonts w:asciiTheme="majorHAnsi" w:hAnsiTheme="majorHAnsi" w:cstheme="majorHAnsi"/>
                <w:sz w:val="22"/>
                <w:szCs w:val="22"/>
                <w:lang w:val="fr-FR"/>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4820EF"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4820EF"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4820EF" w:rsidRDefault="0034363D" w:rsidP="00DB2012">
            <w:pPr>
              <w:pStyle w:val="CommentText"/>
              <w:rPr>
                <w:rFonts w:asciiTheme="majorHAnsi" w:hAnsiTheme="majorHAnsi" w:cstheme="majorHAnsi"/>
                <w:color w:val="7030A0"/>
                <w:sz w:val="22"/>
                <w:szCs w:val="22"/>
                <w:lang w:val="ro-RO"/>
              </w:rPr>
            </w:pPr>
          </w:p>
        </w:tc>
        <w:tc>
          <w:tcPr>
            <w:tcW w:w="520" w:type="dxa"/>
          </w:tcPr>
          <w:p w14:paraId="55596DD3" w14:textId="77777777" w:rsidR="0034363D" w:rsidRPr="004820EF" w:rsidRDefault="0034363D" w:rsidP="00DB2012">
            <w:pPr>
              <w:pStyle w:val="CommentText"/>
              <w:rPr>
                <w:rFonts w:asciiTheme="majorHAnsi" w:hAnsiTheme="majorHAnsi" w:cstheme="majorHAnsi"/>
                <w:color w:val="7030A0"/>
                <w:sz w:val="22"/>
                <w:szCs w:val="22"/>
                <w:lang w:val="ro-RO"/>
              </w:rPr>
            </w:pPr>
          </w:p>
        </w:tc>
        <w:tc>
          <w:tcPr>
            <w:tcW w:w="1748" w:type="dxa"/>
          </w:tcPr>
          <w:p w14:paraId="62D70F51" w14:textId="77777777" w:rsidR="0034363D" w:rsidRPr="004820EF" w:rsidRDefault="0034363D" w:rsidP="00DB2012">
            <w:pPr>
              <w:pStyle w:val="CommentText"/>
              <w:rPr>
                <w:rFonts w:asciiTheme="majorHAnsi" w:hAnsiTheme="majorHAnsi" w:cstheme="majorHAnsi"/>
                <w:color w:val="7030A0"/>
                <w:sz w:val="22"/>
                <w:szCs w:val="22"/>
                <w:lang w:val="ro-RO"/>
              </w:rPr>
            </w:pPr>
          </w:p>
        </w:tc>
      </w:tr>
      <w:tr w:rsidR="0034363D" w:rsidRPr="004820EF"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lastRenderedPageBreak/>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4820EF"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4820EF"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4820EF"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4820EF"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4820EF">
              <w:rPr>
                <w:rFonts w:asciiTheme="majorHAnsi" w:hAnsiTheme="majorHAnsi" w:cstheme="majorHAnsi"/>
                <w:lang w:val="fr-FR"/>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4820EF"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4820EF"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63E5D7" w14:textId="77777777" w:rsidR="00DE0BC7" w:rsidRDefault="00DE0BC7" w:rsidP="00203482">
      <w:pPr>
        <w:spacing w:after="0" w:line="240" w:lineRule="auto"/>
      </w:pPr>
      <w:r>
        <w:separator/>
      </w:r>
    </w:p>
  </w:endnote>
  <w:endnote w:type="continuationSeparator" w:id="0">
    <w:p w14:paraId="741712E5" w14:textId="77777777" w:rsidR="00DE0BC7" w:rsidRDefault="00DE0BC7"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08F698" w14:textId="77777777" w:rsidR="00DE0BC7" w:rsidRDefault="00DE0BC7" w:rsidP="00203482">
      <w:pPr>
        <w:spacing w:after="0" w:line="240" w:lineRule="auto"/>
      </w:pPr>
      <w:r>
        <w:separator/>
      </w:r>
    </w:p>
  </w:footnote>
  <w:footnote w:type="continuationSeparator" w:id="0">
    <w:p w14:paraId="1DD9A155" w14:textId="77777777" w:rsidR="00DE0BC7" w:rsidRDefault="00DE0BC7"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20EF"/>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8F6117"/>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8F9"/>
    <w:rsid w:val="00A46C25"/>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1CF5"/>
    <w:rsid w:val="00B63FC2"/>
    <w:rsid w:val="00B71E2F"/>
    <w:rsid w:val="00B81E23"/>
    <w:rsid w:val="00B827A1"/>
    <w:rsid w:val="00B82AF4"/>
    <w:rsid w:val="00BB5C9C"/>
    <w:rsid w:val="00BC0885"/>
    <w:rsid w:val="00BE2D74"/>
    <w:rsid w:val="00BE3CFF"/>
    <w:rsid w:val="00BE4607"/>
    <w:rsid w:val="00BE6326"/>
    <w:rsid w:val="00C02114"/>
    <w:rsid w:val="00C030D7"/>
    <w:rsid w:val="00C07BF0"/>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E0BC7"/>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922185-A93B-4F05-BC29-20FA5FD89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2306</Words>
  <Characters>13147</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Monica Marin</dc:creator>
  <cp:lastModifiedBy>Cristina</cp:lastModifiedBy>
  <cp:revision>2</cp:revision>
  <cp:lastPrinted>2017-06-21T07:54:00Z</cp:lastPrinted>
  <dcterms:created xsi:type="dcterms:W3CDTF">2023-05-29T08:16:00Z</dcterms:created>
  <dcterms:modified xsi:type="dcterms:W3CDTF">2023-05-29T08:16:00Z</dcterms:modified>
</cp:coreProperties>
</file>